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9371544" w14:textId="77777777" w:rsidR="00863F2B" w:rsidRDefault="00863F2B">
      <w:pPr>
        <w:pStyle w:val="Nadpis1"/>
        <w:tabs>
          <w:tab w:val="left" w:pos="0"/>
        </w:tabs>
      </w:pPr>
    </w:p>
    <w:p w14:paraId="0B183D0B" w14:textId="77777777" w:rsidR="00841D44" w:rsidRDefault="00841D44" w:rsidP="00841D44">
      <w:pPr>
        <w:pStyle w:val="Nadpis1"/>
        <w:tabs>
          <w:tab w:val="left" w:pos="0"/>
        </w:tabs>
      </w:pPr>
      <w:r>
        <w:t>SEZNAM PŘÍLOH</w:t>
      </w:r>
    </w:p>
    <w:p w14:paraId="3BEA7F40" w14:textId="77777777" w:rsidR="00841D44" w:rsidRDefault="00841D44" w:rsidP="00841D44">
      <w:pPr>
        <w:spacing w:line="360" w:lineRule="auto"/>
        <w:jc w:val="center"/>
        <w:rPr>
          <w:rFonts w:ascii="Arial" w:hAnsi="Arial"/>
          <w:sz w:val="24"/>
        </w:rPr>
      </w:pPr>
    </w:p>
    <w:p w14:paraId="2E209331" w14:textId="77777777" w:rsidR="00841D44" w:rsidRPr="00355094" w:rsidRDefault="00841D44" w:rsidP="00841D44">
      <w:pPr>
        <w:spacing w:line="360" w:lineRule="auto"/>
        <w:jc w:val="both"/>
        <w:rPr>
          <w:rFonts w:ascii="Arial" w:hAnsi="Arial" w:cs="Arial"/>
        </w:rPr>
      </w:pPr>
      <w:r w:rsidRPr="00355094">
        <w:rPr>
          <w:rFonts w:ascii="Arial" w:hAnsi="Arial" w:cs="Arial"/>
        </w:rPr>
        <w:t>A – PRŮVODNÍ ZPRÁVA</w:t>
      </w:r>
    </w:p>
    <w:p w14:paraId="32BB8995" w14:textId="77777777" w:rsidR="00841D44" w:rsidRPr="00355094" w:rsidRDefault="00841D44" w:rsidP="00841D44">
      <w:pPr>
        <w:spacing w:line="360" w:lineRule="auto"/>
        <w:jc w:val="both"/>
        <w:rPr>
          <w:rFonts w:ascii="Arial" w:hAnsi="Arial" w:cs="Arial"/>
        </w:rPr>
      </w:pPr>
      <w:r w:rsidRPr="00355094">
        <w:rPr>
          <w:rFonts w:ascii="Arial" w:hAnsi="Arial" w:cs="Arial"/>
        </w:rPr>
        <w:t>B – SOUHRNNÁ TECHNICKÁ ZPRÁVA</w:t>
      </w:r>
    </w:p>
    <w:p w14:paraId="5F99D73E" w14:textId="77777777" w:rsidR="00841D44" w:rsidRPr="00355094" w:rsidRDefault="00841D44" w:rsidP="00841D44">
      <w:pPr>
        <w:spacing w:line="360" w:lineRule="auto"/>
        <w:jc w:val="both"/>
        <w:rPr>
          <w:rFonts w:ascii="Arial" w:hAnsi="Arial" w:cs="Arial"/>
        </w:rPr>
      </w:pPr>
    </w:p>
    <w:p w14:paraId="2BE3559E" w14:textId="77777777" w:rsidR="00841D44" w:rsidRPr="00355094" w:rsidRDefault="00841D44" w:rsidP="00841D44">
      <w:pPr>
        <w:spacing w:line="360" w:lineRule="auto"/>
        <w:jc w:val="both"/>
        <w:rPr>
          <w:rFonts w:ascii="Arial" w:hAnsi="Arial" w:cs="Arial"/>
        </w:rPr>
      </w:pPr>
      <w:r w:rsidRPr="00355094">
        <w:rPr>
          <w:rFonts w:ascii="Arial" w:hAnsi="Arial" w:cs="Arial"/>
        </w:rPr>
        <w:t>C.1 - SITUAČNÍ VÝKRES ŠIRŠÍCH VZTAHŮ</w:t>
      </w:r>
    </w:p>
    <w:p w14:paraId="4B585E0C" w14:textId="77777777" w:rsidR="00841D44" w:rsidRPr="00355094" w:rsidRDefault="00841D44" w:rsidP="00841D44">
      <w:pPr>
        <w:spacing w:line="360" w:lineRule="auto"/>
        <w:jc w:val="both"/>
        <w:rPr>
          <w:rFonts w:ascii="Arial" w:hAnsi="Arial" w:cs="Arial"/>
        </w:rPr>
      </w:pPr>
      <w:r w:rsidRPr="00355094">
        <w:rPr>
          <w:rFonts w:ascii="Arial" w:hAnsi="Arial" w:cs="Arial"/>
        </w:rPr>
        <w:t>C.2 - SITUACE POV</w:t>
      </w:r>
    </w:p>
    <w:p w14:paraId="181CCF6C" w14:textId="77777777" w:rsidR="00841D44" w:rsidRPr="00355094" w:rsidRDefault="00841D44" w:rsidP="00841D44">
      <w:pPr>
        <w:spacing w:line="360" w:lineRule="auto"/>
        <w:jc w:val="both"/>
        <w:rPr>
          <w:rFonts w:ascii="Arial" w:hAnsi="Arial" w:cs="Arial"/>
        </w:rPr>
      </w:pPr>
      <w:r w:rsidRPr="00355094">
        <w:rPr>
          <w:rFonts w:ascii="Arial" w:hAnsi="Arial" w:cs="Arial"/>
        </w:rPr>
        <w:t>C.3.1 - KOORDINAČNÍ SITUAČNÍ VÝKRES - DÍL I</w:t>
      </w:r>
    </w:p>
    <w:p w14:paraId="244E2CA4" w14:textId="77777777" w:rsidR="00841D44" w:rsidRPr="00355094" w:rsidRDefault="00841D44" w:rsidP="00841D44">
      <w:pPr>
        <w:spacing w:line="360" w:lineRule="auto"/>
        <w:jc w:val="both"/>
        <w:rPr>
          <w:rFonts w:ascii="Arial" w:hAnsi="Arial" w:cs="Arial"/>
        </w:rPr>
      </w:pPr>
      <w:r w:rsidRPr="00355094">
        <w:rPr>
          <w:rFonts w:ascii="Arial" w:hAnsi="Arial" w:cs="Arial"/>
        </w:rPr>
        <w:t>C.3.2 - KOORDINAČNÍ SITUAČNÍ VÝKRES - DÍL II</w:t>
      </w:r>
    </w:p>
    <w:p w14:paraId="66135137" w14:textId="77777777" w:rsidR="00841D44" w:rsidRPr="00355094" w:rsidRDefault="00841D44" w:rsidP="00841D44">
      <w:pPr>
        <w:spacing w:line="360" w:lineRule="auto"/>
        <w:jc w:val="both"/>
        <w:rPr>
          <w:rFonts w:ascii="Arial" w:hAnsi="Arial" w:cs="Arial"/>
        </w:rPr>
      </w:pPr>
      <w:r w:rsidRPr="00355094">
        <w:rPr>
          <w:rFonts w:ascii="Arial" w:hAnsi="Arial" w:cs="Arial"/>
        </w:rPr>
        <w:t>C.3.3 - KOORDINAČNÍ SITUAČNÍ VÝKRES - DÍL III</w:t>
      </w:r>
    </w:p>
    <w:p w14:paraId="0E1F8952" w14:textId="77777777" w:rsidR="00841D44" w:rsidRPr="00355094" w:rsidRDefault="00841D44" w:rsidP="00841D44">
      <w:pPr>
        <w:spacing w:line="360" w:lineRule="auto"/>
        <w:jc w:val="both"/>
        <w:rPr>
          <w:rFonts w:ascii="Arial" w:hAnsi="Arial" w:cs="Arial"/>
        </w:rPr>
      </w:pPr>
      <w:r w:rsidRPr="00355094">
        <w:rPr>
          <w:rFonts w:ascii="Arial" w:hAnsi="Arial" w:cs="Arial"/>
        </w:rPr>
        <w:t>C.3.4 - KOORDINAČNÍ SITUAČNÍ VÝKRES - DÍL IV</w:t>
      </w:r>
    </w:p>
    <w:p w14:paraId="6BA937A0" w14:textId="6DEB6502" w:rsidR="00841D44" w:rsidRPr="00355094" w:rsidRDefault="00841D44" w:rsidP="00841D44">
      <w:pPr>
        <w:spacing w:line="360" w:lineRule="auto"/>
        <w:jc w:val="both"/>
        <w:rPr>
          <w:rFonts w:ascii="Arial" w:hAnsi="Arial" w:cs="Arial"/>
        </w:rPr>
      </w:pPr>
      <w:r w:rsidRPr="00355094">
        <w:rPr>
          <w:rFonts w:ascii="Arial" w:hAnsi="Arial" w:cs="Arial"/>
        </w:rPr>
        <w:t>C.3.5 - KOORDINAČNÍ SITUAČNÍ VÝKRES-DÍL V</w:t>
      </w:r>
    </w:p>
    <w:p w14:paraId="59885274" w14:textId="7F8C22E2" w:rsidR="00841D44" w:rsidRPr="00355094" w:rsidRDefault="00841D44" w:rsidP="00841D44">
      <w:pPr>
        <w:spacing w:line="360" w:lineRule="auto"/>
        <w:jc w:val="both"/>
        <w:rPr>
          <w:rFonts w:ascii="Arial" w:hAnsi="Arial" w:cs="Arial"/>
        </w:rPr>
      </w:pPr>
      <w:r w:rsidRPr="00355094">
        <w:rPr>
          <w:rFonts w:ascii="Arial" w:hAnsi="Arial" w:cs="Arial"/>
        </w:rPr>
        <w:t>C.3.6 - KOORDINAČNÍ SITUAČNÍ VÝKRES-DÍL VI</w:t>
      </w:r>
    </w:p>
    <w:p w14:paraId="6808BBF2" w14:textId="241009D8" w:rsidR="00841D44" w:rsidRPr="00355094" w:rsidRDefault="00841D44" w:rsidP="00841D44">
      <w:pPr>
        <w:spacing w:line="360" w:lineRule="auto"/>
        <w:jc w:val="both"/>
        <w:rPr>
          <w:rFonts w:ascii="Arial" w:hAnsi="Arial" w:cs="Arial"/>
        </w:rPr>
      </w:pPr>
      <w:r w:rsidRPr="00355094">
        <w:rPr>
          <w:rFonts w:ascii="Arial" w:hAnsi="Arial" w:cs="Arial"/>
        </w:rPr>
        <w:t>C.4.1 - KATASTRÁLNÍ SITUAČNÍ VÝKRES-DÍL I</w:t>
      </w:r>
    </w:p>
    <w:p w14:paraId="0D51A58D" w14:textId="58B827A1" w:rsidR="00841D44" w:rsidRPr="00355094" w:rsidRDefault="00841D44" w:rsidP="00841D44">
      <w:pPr>
        <w:spacing w:line="360" w:lineRule="auto"/>
        <w:jc w:val="both"/>
        <w:rPr>
          <w:rFonts w:ascii="Arial" w:hAnsi="Arial" w:cs="Arial"/>
        </w:rPr>
      </w:pPr>
      <w:r w:rsidRPr="00355094">
        <w:rPr>
          <w:rFonts w:ascii="Arial" w:hAnsi="Arial" w:cs="Arial"/>
        </w:rPr>
        <w:t>C.4.2 - KATASTRÁLNÍ SITUAČNÍ VÝKRES-DÍL II</w:t>
      </w:r>
    </w:p>
    <w:p w14:paraId="2D7B5CDE" w14:textId="0B74D22A" w:rsidR="00841D44" w:rsidRPr="00355094" w:rsidRDefault="00841D44" w:rsidP="00841D44">
      <w:pPr>
        <w:spacing w:line="360" w:lineRule="auto"/>
        <w:jc w:val="both"/>
        <w:rPr>
          <w:rFonts w:ascii="Arial" w:hAnsi="Arial" w:cs="Arial"/>
        </w:rPr>
      </w:pPr>
      <w:r w:rsidRPr="00355094">
        <w:rPr>
          <w:rFonts w:ascii="Arial" w:hAnsi="Arial" w:cs="Arial"/>
        </w:rPr>
        <w:t>C.4.3 - KATASTRÁLNÍ SITUAČNÍ VÝKRES-DÍL III</w:t>
      </w:r>
    </w:p>
    <w:p w14:paraId="2FA2B92B" w14:textId="37D30837" w:rsidR="00841D44" w:rsidRPr="00355094" w:rsidRDefault="00841D44" w:rsidP="00841D44">
      <w:pPr>
        <w:spacing w:line="360" w:lineRule="auto"/>
        <w:jc w:val="both"/>
        <w:rPr>
          <w:rFonts w:ascii="Arial" w:hAnsi="Arial" w:cs="Arial"/>
        </w:rPr>
      </w:pPr>
      <w:r w:rsidRPr="00355094">
        <w:rPr>
          <w:rFonts w:ascii="Arial" w:hAnsi="Arial" w:cs="Arial"/>
        </w:rPr>
        <w:t>C.5 - ODSTRANĚNÍ STROMOVÝCH A KEŘOVÝCH POROSTŮ</w:t>
      </w:r>
    </w:p>
    <w:p w14:paraId="2CFB6B69" w14:textId="77777777" w:rsidR="00841D44" w:rsidRPr="00355094" w:rsidRDefault="00841D44" w:rsidP="00841D44">
      <w:pPr>
        <w:spacing w:line="360" w:lineRule="auto"/>
        <w:jc w:val="both"/>
        <w:rPr>
          <w:rFonts w:ascii="Arial" w:hAnsi="Arial" w:cs="Arial"/>
        </w:rPr>
      </w:pPr>
    </w:p>
    <w:p w14:paraId="2A71F1E4" w14:textId="75E2C65C" w:rsidR="00641E6A" w:rsidRPr="00355094" w:rsidRDefault="00641E6A" w:rsidP="00841D44">
      <w:pPr>
        <w:spacing w:line="360" w:lineRule="auto"/>
        <w:jc w:val="both"/>
        <w:rPr>
          <w:rFonts w:ascii="Arial" w:hAnsi="Arial" w:cs="Arial"/>
        </w:rPr>
      </w:pPr>
      <w:r w:rsidRPr="00355094">
        <w:rPr>
          <w:rFonts w:ascii="Arial" w:hAnsi="Arial" w:cs="Arial"/>
        </w:rPr>
        <w:t>D.1.1.a – TECHNICKÁ ZPRÁVA</w:t>
      </w:r>
    </w:p>
    <w:p w14:paraId="755E0D22" w14:textId="7105E4A7" w:rsidR="00841D44" w:rsidRPr="00355094" w:rsidRDefault="00841D44" w:rsidP="00841D44">
      <w:pPr>
        <w:spacing w:line="360" w:lineRule="auto"/>
        <w:jc w:val="both"/>
        <w:rPr>
          <w:rFonts w:ascii="Arial" w:hAnsi="Arial" w:cs="Arial"/>
        </w:rPr>
      </w:pPr>
      <w:r w:rsidRPr="00355094">
        <w:rPr>
          <w:rFonts w:ascii="Arial" w:hAnsi="Arial" w:cs="Arial"/>
        </w:rPr>
        <w:t>D.1.1.b.1 - SO01 - PODÉLNÝ PROFIL</w:t>
      </w:r>
    </w:p>
    <w:p w14:paraId="06DBED46" w14:textId="719BDAF7" w:rsidR="00841D44" w:rsidRPr="00355094" w:rsidRDefault="00841D44" w:rsidP="00841D44">
      <w:pPr>
        <w:spacing w:line="360" w:lineRule="auto"/>
        <w:jc w:val="both"/>
        <w:rPr>
          <w:rFonts w:ascii="Arial" w:hAnsi="Arial" w:cs="Arial"/>
        </w:rPr>
      </w:pPr>
      <w:r w:rsidRPr="00355094">
        <w:rPr>
          <w:rFonts w:ascii="Arial" w:hAnsi="Arial" w:cs="Arial"/>
        </w:rPr>
        <w:t xml:space="preserve">D.1.1.b.2 - SO01 - PRACOVNÍ PŘÍČNÉ ŘEZY PP1 </w:t>
      </w:r>
      <w:r w:rsidR="006B7876" w:rsidRPr="00355094">
        <w:rPr>
          <w:rFonts w:ascii="Arial" w:hAnsi="Arial" w:cs="Arial"/>
        </w:rPr>
        <w:t>–</w:t>
      </w:r>
      <w:r w:rsidRPr="00355094">
        <w:rPr>
          <w:rFonts w:ascii="Arial" w:hAnsi="Arial" w:cs="Arial"/>
        </w:rPr>
        <w:t xml:space="preserve"> PP</w:t>
      </w:r>
      <w:r w:rsidR="006B7876" w:rsidRPr="00355094">
        <w:rPr>
          <w:rFonts w:ascii="Arial" w:hAnsi="Arial" w:cs="Arial"/>
        </w:rPr>
        <w:t>29</w:t>
      </w:r>
    </w:p>
    <w:p w14:paraId="575D0AA8" w14:textId="153A520D" w:rsidR="00841D44" w:rsidRPr="00355094" w:rsidRDefault="00841D44" w:rsidP="00841D44">
      <w:pPr>
        <w:spacing w:line="360" w:lineRule="auto"/>
        <w:jc w:val="both"/>
        <w:rPr>
          <w:rFonts w:ascii="Arial" w:hAnsi="Arial" w:cs="Arial"/>
        </w:rPr>
      </w:pPr>
      <w:r w:rsidRPr="00355094">
        <w:rPr>
          <w:rFonts w:ascii="Arial" w:hAnsi="Arial" w:cs="Arial"/>
        </w:rPr>
        <w:t>D.1.1.b.3 - SO01 - PRACOVNÍ PŘÍČNÉ ŘEZY PP</w:t>
      </w:r>
      <w:r w:rsidR="006B7876" w:rsidRPr="00355094">
        <w:rPr>
          <w:rFonts w:ascii="Arial" w:hAnsi="Arial" w:cs="Arial"/>
        </w:rPr>
        <w:t>30</w:t>
      </w:r>
      <w:r w:rsidRPr="00355094">
        <w:rPr>
          <w:rFonts w:ascii="Arial" w:hAnsi="Arial" w:cs="Arial"/>
        </w:rPr>
        <w:t xml:space="preserve"> - PP47</w:t>
      </w:r>
    </w:p>
    <w:p w14:paraId="00D4914F" w14:textId="77777777" w:rsidR="00841D44" w:rsidRPr="00355094" w:rsidRDefault="00841D44" w:rsidP="00841D44">
      <w:pPr>
        <w:spacing w:line="360" w:lineRule="auto"/>
        <w:jc w:val="both"/>
        <w:rPr>
          <w:rFonts w:ascii="Arial" w:hAnsi="Arial" w:cs="Arial"/>
        </w:rPr>
      </w:pPr>
      <w:r w:rsidRPr="00355094">
        <w:rPr>
          <w:rFonts w:ascii="Arial" w:hAnsi="Arial" w:cs="Arial"/>
        </w:rPr>
        <w:t>D.1.1.b.4 - SO01 - PRACOVNÍ PŘÍČNÉ ŘEZY PP48 - PP54</w:t>
      </w:r>
    </w:p>
    <w:p w14:paraId="2A4A7C51" w14:textId="31395DE9" w:rsidR="00841D44" w:rsidRPr="00355094" w:rsidRDefault="00841D44" w:rsidP="00841D44">
      <w:pPr>
        <w:spacing w:line="360" w:lineRule="auto"/>
        <w:jc w:val="both"/>
        <w:rPr>
          <w:rFonts w:ascii="Arial" w:hAnsi="Arial" w:cs="Arial"/>
        </w:rPr>
      </w:pPr>
      <w:r w:rsidRPr="00355094">
        <w:rPr>
          <w:rFonts w:ascii="Arial" w:hAnsi="Arial" w:cs="Arial"/>
        </w:rPr>
        <w:t>D.1.1.b.5 - SO01 - VZOROVÝ PŘÍČNÝ ŘEZ</w:t>
      </w:r>
    </w:p>
    <w:p w14:paraId="7C60B00C" w14:textId="77777777" w:rsidR="000E59AC" w:rsidRPr="00355094" w:rsidRDefault="000E59AC" w:rsidP="000E59AC">
      <w:pPr>
        <w:spacing w:line="360" w:lineRule="auto"/>
        <w:jc w:val="both"/>
        <w:rPr>
          <w:rFonts w:ascii="Arial" w:hAnsi="Arial" w:cs="Arial"/>
        </w:rPr>
      </w:pPr>
    </w:p>
    <w:p w14:paraId="17025C36" w14:textId="7D28C0AC" w:rsidR="000E59AC" w:rsidRPr="00355094" w:rsidRDefault="000E59AC" w:rsidP="000E59AC">
      <w:pPr>
        <w:spacing w:line="360" w:lineRule="auto"/>
        <w:jc w:val="both"/>
        <w:rPr>
          <w:rFonts w:ascii="Arial" w:hAnsi="Arial" w:cs="Arial"/>
        </w:rPr>
      </w:pPr>
      <w:r w:rsidRPr="00355094">
        <w:rPr>
          <w:rFonts w:ascii="Arial" w:hAnsi="Arial" w:cs="Arial"/>
        </w:rPr>
        <w:t>D.1.2.a – TECHNICKÁ ZPRÁVA</w:t>
      </w:r>
    </w:p>
    <w:p w14:paraId="340E48D6" w14:textId="0DEA0E7C" w:rsidR="00841D44" w:rsidRPr="00355094" w:rsidRDefault="00841D44" w:rsidP="00841D44">
      <w:pPr>
        <w:spacing w:line="360" w:lineRule="auto"/>
        <w:jc w:val="both"/>
        <w:rPr>
          <w:rFonts w:ascii="Arial" w:hAnsi="Arial" w:cs="Arial"/>
        </w:rPr>
      </w:pPr>
      <w:r w:rsidRPr="00355094">
        <w:rPr>
          <w:rFonts w:ascii="Arial" w:hAnsi="Arial" w:cs="Arial"/>
        </w:rPr>
        <w:t>D.1.2.b.1 - SO02 - PODÉLNÝ PROFIL</w:t>
      </w:r>
    </w:p>
    <w:p w14:paraId="46825E41" w14:textId="593F1751" w:rsidR="00841D44" w:rsidRPr="00355094" w:rsidRDefault="00841D44" w:rsidP="00841D44">
      <w:pPr>
        <w:spacing w:line="360" w:lineRule="auto"/>
        <w:jc w:val="both"/>
        <w:rPr>
          <w:rFonts w:ascii="Arial" w:hAnsi="Arial" w:cs="Arial"/>
        </w:rPr>
      </w:pPr>
      <w:r w:rsidRPr="00355094">
        <w:rPr>
          <w:rFonts w:ascii="Arial" w:hAnsi="Arial" w:cs="Arial"/>
        </w:rPr>
        <w:t>D.1.2.b.2 - SO02 - PRACOVNÍ PŘÍČNÉ ŘEZY PP1 - PP7</w:t>
      </w:r>
    </w:p>
    <w:p w14:paraId="78C6F42A" w14:textId="4C98FBCC" w:rsidR="00841D44" w:rsidRPr="00355094" w:rsidRDefault="00841D44" w:rsidP="00841D44">
      <w:pPr>
        <w:spacing w:line="360" w:lineRule="auto"/>
        <w:jc w:val="both"/>
        <w:rPr>
          <w:rFonts w:ascii="Arial" w:hAnsi="Arial" w:cs="Arial"/>
        </w:rPr>
      </w:pPr>
      <w:r w:rsidRPr="00355094">
        <w:rPr>
          <w:rFonts w:ascii="Arial" w:hAnsi="Arial" w:cs="Arial"/>
        </w:rPr>
        <w:t>D.1.2.b.3 - SO02 - PRACOVNÍ PŘÍČNÉ ŘEZY PP8 - PP15</w:t>
      </w:r>
    </w:p>
    <w:p w14:paraId="44D53E81" w14:textId="129EE4DB" w:rsidR="00841D44" w:rsidRPr="00355094" w:rsidRDefault="00841D44" w:rsidP="00841D44">
      <w:pPr>
        <w:spacing w:line="360" w:lineRule="auto"/>
        <w:jc w:val="both"/>
        <w:rPr>
          <w:rFonts w:ascii="Arial" w:hAnsi="Arial" w:cs="Arial"/>
        </w:rPr>
      </w:pPr>
      <w:r w:rsidRPr="00355094">
        <w:rPr>
          <w:rFonts w:ascii="Arial" w:hAnsi="Arial" w:cs="Arial"/>
        </w:rPr>
        <w:t>D.1.2.b.4 - SO02 - PRACOVNÍ PŘÍČNÉ ŘEZY PP16 - PP18</w:t>
      </w:r>
    </w:p>
    <w:p w14:paraId="35847118" w14:textId="4E947D3E" w:rsidR="00216459" w:rsidRDefault="00841D44" w:rsidP="00841D44">
      <w:pPr>
        <w:spacing w:line="360" w:lineRule="auto"/>
        <w:jc w:val="both"/>
        <w:rPr>
          <w:rFonts w:ascii="Arial" w:hAnsi="Arial" w:cs="Arial"/>
        </w:rPr>
      </w:pPr>
      <w:r w:rsidRPr="00355094">
        <w:rPr>
          <w:rFonts w:ascii="Arial" w:hAnsi="Arial" w:cs="Arial"/>
        </w:rPr>
        <w:t>D.1.2.b.5 - SO02 - VZOROVÉ PŘÍČNÉ ŘEZY</w:t>
      </w:r>
    </w:p>
    <w:p w14:paraId="4B88477B" w14:textId="77777777" w:rsidR="00355094" w:rsidRDefault="00355094" w:rsidP="00841D44">
      <w:pPr>
        <w:spacing w:line="360" w:lineRule="auto"/>
        <w:jc w:val="both"/>
        <w:rPr>
          <w:rFonts w:ascii="Arial" w:hAnsi="Arial" w:cs="Arial"/>
        </w:rPr>
      </w:pPr>
    </w:p>
    <w:p w14:paraId="7F285B5F" w14:textId="102DC40F" w:rsidR="00355094" w:rsidRDefault="00355094" w:rsidP="00841D44">
      <w:pPr>
        <w:spacing w:line="360" w:lineRule="auto"/>
        <w:jc w:val="both"/>
        <w:rPr>
          <w:rFonts w:ascii="Arial" w:hAnsi="Arial" w:cs="Arial"/>
        </w:rPr>
      </w:pPr>
      <w:r w:rsidRPr="00355094">
        <w:rPr>
          <w:rFonts w:ascii="Arial" w:hAnsi="Arial" w:cs="Arial"/>
        </w:rPr>
        <w:t>E - VYTYČOVACÍ SCHÉMA</w:t>
      </w:r>
    </w:p>
    <w:p w14:paraId="610205B5" w14:textId="77777777" w:rsidR="00355094" w:rsidRDefault="00355094" w:rsidP="00841D44">
      <w:pPr>
        <w:spacing w:line="360" w:lineRule="auto"/>
        <w:jc w:val="both"/>
        <w:rPr>
          <w:rFonts w:ascii="Arial" w:hAnsi="Arial" w:cs="Arial"/>
        </w:rPr>
      </w:pPr>
    </w:p>
    <w:p w14:paraId="4E587330" w14:textId="521AC7FA" w:rsidR="00355094" w:rsidRDefault="00355094" w:rsidP="00841D44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SOUPIS STAVEBNÍCH PRACÍ, DODÁVEK A SLUŽEB</w:t>
      </w:r>
    </w:p>
    <w:p w14:paraId="28ABDAAA" w14:textId="348E22EB" w:rsidR="00355094" w:rsidRDefault="00355094" w:rsidP="00841D44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POLOŽKOVÝ ROZPOČET STAVBY (pouze pro výtisk 1,2)</w:t>
      </w:r>
    </w:p>
    <w:p w14:paraId="2B48B062" w14:textId="21F5CC57" w:rsidR="00355094" w:rsidRPr="00355094" w:rsidRDefault="00355094" w:rsidP="00841D44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DOKLADY</w:t>
      </w:r>
    </w:p>
    <w:sectPr w:rsidR="00355094" w:rsidRPr="00355094" w:rsidSect="00EA5991">
      <w:headerReference w:type="default" r:id="rId7"/>
      <w:footerReference w:type="default" r:id="rId8"/>
      <w:footnotePr>
        <w:pos w:val="beneathText"/>
      </w:footnotePr>
      <w:pgSz w:w="11905" w:h="16837"/>
      <w:pgMar w:top="1276" w:right="1416" w:bottom="1417" w:left="1276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DE3E8F" w14:textId="77777777" w:rsidR="00EA5991" w:rsidRDefault="00EA5991">
      <w:r>
        <w:separator/>
      </w:r>
    </w:p>
  </w:endnote>
  <w:endnote w:type="continuationSeparator" w:id="0">
    <w:p w14:paraId="1D08F495" w14:textId="77777777" w:rsidR="00EA5991" w:rsidRDefault="00EA59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403A04" w14:textId="77777777" w:rsidR="00863F2B" w:rsidRDefault="00904D70">
    <w:pPr>
      <w:pStyle w:val="Zpat"/>
      <w:pBdr>
        <w:top w:val="single" w:sz="4" w:space="1" w:color="000000"/>
      </w:pBdr>
    </w:pPr>
    <w:r>
      <w:rPr>
        <w:noProof/>
        <w:lang w:eastAsia="cs-CZ"/>
      </w:rPr>
      <w:drawing>
        <wp:inline distT="0" distB="0" distL="0" distR="0" wp14:anchorId="12C82C53" wp14:editId="245918E3">
          <wp:extent cx="685800" cy="428625"/>
          <wp:effectExtent l="1905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4286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63F2B">
      <w:rPr>
        <w:sz w:val="28"/>
      </w:rPr>
      <w:t xml:space="preserve">AQUA CENTRUM Břeclav s.r.o.                           </w:t>
    </w:r>
    <w:r w:rsidR="00863F2B">
      <w:t xml:space="preserve">                               Strana:</w:t>
    </w:r>
    <w:r w:rsidR="00863F2B">
      <w:tab/>
    </w:r>
    <w:r w:rsidR="001C7837">
      <w:rPr>
        <w:rStyle w:val="slostrnky"/>
      </w:rPr>
      <w:fldChar w:fldCharType="begin"/>
    </w:r>
    <w:r w:rsidR="00863F2B">
      <w:rPr>
        <w:rStyle w:val="slostrnky"/>
      </w:rPr>
      <w:instrText xml:space="preserve"> PAGE </w:instrText>
    </w:r>
    <w:r w:rsidR="001C7837">
      <w:rPr>
        <w:rStyle w:val="slostrnky"/>
      </w:rPr>
      <w:fldChar w:fldCharType="separate"/>
    </w:r>
    <w:r w:rsidR="005A5F93">
      <w:rPr>
        <w:rStyle w:val="slostrnky"/>
        <w:noProof/>
      </w:rPr>
      <w:t>2</w:t>
    </w:r>
    <w:r w:rsidR="001C7837"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3D5D03" w14:textId="77777777" w:rsidR="00EA5991" w:rsidRDefault="00EA5991">
      <w:r>
        <w:separator/>
      </w:r>
    </w:p>
  </w:footnote>
  <w:footnote w:type="continuationSeparator" w:id="0">
    <w:p w14:paraId="73A8AE33" w14:textId="77777777" w:rsidR="00EA5991" w:rsidRDefault="00EA59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9EEFD7" w14:textId="0F30B5A9" w:rsidR="00863F2B" w:rsidRDefault="00863F2B">
    <w:pPr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spacing w:line="360" w:lineRule="auto"/>
      <w:jc w:val="both"/>
      <w:rPr>
        <w:i/>
      </w:rPr>
    </w:pPr>
    <w:r>
      <w:rPr>
        <w:i/>
      </w:rPr>
      <w:t xml:space="preserve">Dokumentace pro vydání společného povolení   </w:t>
    </w:r>
    <w:r>
      <w:rPr>
        <w:i/>
      </w:rPr>
      <w:tab/>
    </w:r>
    <w:r w:rsidR="00637531">
      <w:rPr>
        <w:i/>
      </w:rPr>
      <w:tab/>
    </w:r>
    <w:r w:rsidR="00637531">
      <w:rPr>
        <w:i/>
      </w:rPr>
      <w:tab/>
    </w:r>
    <w:r w:rsidR="00637531">
      <w:rPr>
        <w:i/>
      </w:rPr>
      <w:tab/>
    </w:r>
    <w:r w:rsidR="00637531">
      <w:rPr>
        <w:i/>
      </w:rPr>
      <w:tab/>
    </w:r>
    <w:r w:rsidR="00637531">
      <w:rPr>
        <w:i/>
      </w:rPr>
      <w:tab/>
    </w:r>
    <w:r w:rsidR="005238D1">
      <w:rPr>
        <w:i/>
      </w:rPr>
      <w:t>březen 2024</w:t>
    </w:r>
  </w:p>
  <w:p w14:paraId="5863EF22" w14:textId="75D4E59E" w:rsidR="00863F2B" w:rsidRPr="003C1677" w:rsidRDefault="00863F2B">
    <w:pPr>
      <w:pStyle w:val="Zhlav"/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rPr>
        <w:bCs/>
        <w:i/>
      </w:rPr>
    </w:pPr>
    <w:r>
      <w:rPr>
        <w:i/>
      </w:rPr>
      <w:tab/>
    </w:r>
    <w:r w:rsidR="003C1677" w:rsidRPr="003C1677">
      <w:rPr>
        <w:bCs/>
      </w:rPr>
      <w:t>Dyje Břeclav, PB ř.km 18,4 – 21,1 a O.R. Dyje Poštorná, LB ř.km 0,0 – 0,650, dosypání hrází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sz w:val="28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  <w:sz w:val="28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  <w:sz w:val="28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  <w:sz w:val="28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  <w:sz w:val="28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  <w:sz w:val="28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  <w:sz w:val="28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  <w:sz w:val="28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  <w:sz w:val="28"/>
        <w:u w:val="none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4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 w:val="0"/>
        <w:i w:val="0"/>
        <w:sz w:val="24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 w:val="0"/>
        <w:i w:val="0"/>
        <w:sz w:val="24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 w:val="0"/>
        <w:sz w:val="24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 w:val="0"/>
        <w:i w:val="0"/>
        <w:sz w:val="24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 w:val="0"/>
        <w:i w:val="0"/>
        <w:sz w:val="24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i w:val="0"/>
        <w:sz w:val="24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 w:val="0"/>
        <w:i w:val="0"/>
        <w:sz w:val="24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 w:val="0"/>
        <w:i w:val="0"/>
        <w:sz w:val="24"/>
        <w:u w:val="none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sz w:val="28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  <w:sz w:val="28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  <w:sz w:val="28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  <w:sz w:val="28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  <w:sz w:val="28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  <w:sz w:val="28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  <w:sz w:val="28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  <w:sz w:val="28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  <w:sz w:val="28"/>
        <w:u w:val="none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</w:r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 w16cid:durableId="1490059031">
    <w:abstractNumId w:val="0"/>
  </w:num>
  <w:num w:numId="2" w16cid:durableId="1676226579">
    <w:abstractNumId w:val="1"/>
  </w:num>
  <w:num w:numId="3" w16cid:durableId="1195535648">
    <w:abstractNumId w:val="2"/>
  </w:num>
  <w:num w:numId="4" w16cid:durableId="410583894">
    <w:abstractNumId w:val="3"/>
  </w:num>
  <w:num w:numId="5" w16cid:durableId="2036342156">
    <w:abstractNumId w:val="4"/>
  </w:num>
  <w:num w:numId="6" w16cid:durableId="1703944715">
    <w:abstractNumId w:val="5"/>
  </w:num>
  <w:num w:numId="7" w16cid:durableId="956716682">
    <w:abstractNumId w:val="6"/>
  </w:num>
  <w:num w:numId="8" w16cid:durableId="71817186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4AA"/>
    <w:rsid w:val="0000731E"/>
    <w:rsid w:val="00013507"/>
    <w:rsid w:val="00060386"/>
    <w:rsid w:val="00060DB0"/>
    <w:rsid w:val="000A387A"/>
    <w:rsid w:val="000B1A80"/>
    <w:rsid w:val="000D30A3"/>
    <w:rsid w:val="000D45A7"/>
    <w:rsid w:val="000E3362"/>
    <w:rsid w:val="000E3E5A"/>
    <w:rsid w:val="000E3F1A"/>
    <w:rsid w:val="000E59AC"/>
    <w:rsid w:val="000F1EE4"/>
    <w:rsid w:val="000F4CD7"/>
    <w:rsid w:val="001269D0"/>
    <w:rsid w:val="0014363A"/>
    <w:rsid w:val="00165F5A"/>
    <w:rsid w:val="001C72D7"/>
    <w:rsid w:val="001C7837"/>
    <w:rsid w:val="001E6C8E"/>
    <w:rsid w:val="001F2184"/>
    <w:rsid w:val="00215DDD"/>
    <w:rsid w:val="00216459"/>
    <w:rsid w:val="002270BE"/>
    <w:rsid w:val="00255DD4"/>
    <w:rsid w:val="002756FF"/>
    <w:rsid w:val="00281EF3"/>
    <w:rsid w:val="00293850"/>
    <w:rsid w:val="002B0032"/>
    <w:rsid w:val="002B245D"/>
    <w:rsid w:val="002B355F"/>
    <w:rsid w:val="002C160F"/>
    <w:rsid w:val="002D0ACA"/>
    <w:rsid w:val="002E04A5"/>
    <w:rsid w:val="002E5CDB"/>
    <w:rsid w:val="002F797D"/>
    <w:rsid w:val="00307FEC"/>
    <w:rsid w:val="00314C92"/>
    <w:rsid w:val="00323035"/>
    <w:rsid w:val="00326BC0"/>
    <w:rsid w:val="003421ED"/>
    <w:rsid w:val="00355094"/>
    <w:rsid w:val="0036533A"/>
    <w:rsid w:val="00366AC0"/>
    <w:rsid w:val="0038232C"/>
    <w:rsid w:val="00392609"/>
    <w:rsid w:val="00393383"/>
    <w:rsid w:val="003936F9"/>
    <w:rsid w:val="003A2D27"/>
    <w:rsid w:val="003B2EE5"/>
    <w:rsid w:val="003C1677"/>
    <w:rsid w:val="003F0736"/>
    <w:rsid w:val="00404713"/>
    <w:rsid w:val="00404F6B"/>
    <w:rsid w:val="00413108"/>
    <w:rsid w:val="0042354C"/>
    <w:rsid w:val="00426FAA"/>
    <w:rsid w:val="0042798C"/>
    <w:rsid w:val="0043355F"/>
    <w:rsid w:val="004362ED"/>
    <w:rsid w:val="004362F1"/>
    <w:rsid w:val="004416D7"/>
    <w:rsid w:val="00453916"/>
    <w:rsid w:val="00453E4A"/>
    <w:rsid w:val="00461FA0"/>
    <w:rsid w:val="004620E0"/>
    <w:rsid w:val="0047275F"/>
    <w:rsid w:val="00476EB7"/>
    <w:rsid w:val="0049209F"/>
    <w:rsid w:val="004A28FB"/>
    <w:rsid w:val="004C0CB4"/>
    <w:rsid w:val="004C1222"/>
    <w:rsid w:val="004C6CFD"/>
    <w:rsid w:val="004D6A62"/>
    <w:rsid w:val="004E126C"/>
    <w:rsid w:val="004E4116"/>
    <w:rsid w:val="004F7A98"/>
    <w:rsid w:val="00514859"/>
    <w:rsid w:val="005238D1"/>
    <w:rsid w:val="0053335D"/>
    <w:rsid w:val="00537DC3"/>
    <w:rsid w:val="00541C78"/>
    <w:rsid w:val="0054293D"/>
    <w:rsid w:val="00544C58"/>
    <w:rsid w:val="005527F3"/>
    <w:rsid w:val="0059413E"/>
    <w:rsid w:val="005A4E68"/>
    <w:rsid w:val="005A5F93"/>
    <w:rsid w:val="005B20E0"/>
    <w:rsid w:val="005B39CB"/>
    <w:rsid w:val="005B40DB"/>
    <w:rsid w:val="005E61D1"/>
    <w:rsid w:val="005F55AF"/>
    <w:rsid w:val="00617120"/>
    <w:rsid w:val="006236F3"/>
    <w:rsid w:val="00630145"/>
    <w:rsid w:val="006316F6"/>
    <w:rsid w:val="00637531"/>
    <w:rsid w:val="0063758B"/>
    <w:rsid w:val="00641E08"/>
    <w:rsid w:val="00641E6A"/>
    <w:rsid w:val="006424AA"/>
    <w:rsid w:val="00681259"/>
    <w:rsid w:val="006B7876"/>
    <w:rsid w:val="006F10AE"/>
    <w:rsid w:val="006F2388"/>
    <w:rsid w:val="006F3E7D"/>
    <w:rsid w:val="00714B36"/>
    <w:rsid w:val="0072097A"/>
    <w:rsid w:val="00722725"/>
    <w:rsid w:val="007247B4"/>
    <w:rsid w:val="007328DE"/>
    <w:rsid w:val="00762F69"/>
    <w:rsid w:val="00767455"/>
    <w:rsid w:val="00772D5D"/>
    <w:rsid w:val="007828BF"/>
    <w:rsid w:val="0079109E"/>
    <w:rsid w:val="00795AD5"/>
    <w:rsid w:val="00795C7C"/>
    <w:rsid w:val="007A3910"/>
    <w:rsid w:val="007A4E03"/>
    <w:rsid w:val="007B6E76"/>
    <w:rsid w:val="007D6BDD"/>
    <w:rsid w:val="007E1AB5"/>
    <w:rsid w:val="00816AF0"/>
    <w:rsid w:val="00817FF4"/>
    <w:rsid w:val="008327AC"/>
    <w:rsid w:val="00841D24"/>
    <w:rsid w:val="00841D44"/>
    <w:rsid w:val="00841F95"/>
    <w:rsid w:val="00863F2B"/>
    <w:rsid w:val="008802CB"/>
    <w:rsid w:val="008B1296"/>
    <w:rsid w:val="008B5149"/>
    <w:rsid w:val="008D176D"/>
    <w:rsid w:val="00904C99"/>
    <w:rsid w:val="00904D70"/>
    <w:rsid w:val="00916817"/>
    <w:rsid w:val="00942720"/>
    <w:rsid w:val="00950B1B"/>
    <w:rsid w:val="009808E1"/>
    <w:rsid w:val="00986A52"/>
    <w:rsid w:val="00992928"/>
    <w:rsid w:val="00993BD0"/>
    <w:rsid w:val="009A2D00"/>
    <w:rsid w:val="009A7733"/>
    <w:rsid w:val="009B4449"/>
    <w:rsid w:val="009C729B"/>
    <w:rsid w:val="009E7962"/>
    <w:rsid w:val="009F1E1B"/>
    <w:rsid w:val="00A10AA6"/>
    <w:rsid w:val="00A160BD"/>
    <w:rsid w:val="00A2047A"/>
    <w:rsid w:val="00A250DF"/>
    <w:rsid w:val="00A320EC"/>
    <w:rsid w:val="00A54997"/>
    <w:rsid w:val="00A76B0B"/>
    <w:rsid w:val="00A85176"/>
    <w:rsid w:val="00AC61D7"/>
    <w:rsid w:val="00AC6E25"/>
    <w:rsid w:val="00AC705E"/>
    <w:rsid w:val="00AD11AF"/>
    <w:rsid w:val="00B13ADA"/>
    <w:rsid w:val="00B41FF6"/>
    <w:rsid w:val="00B424A6"/>
    <w:rsid w:val="00B60F84"/>
    <w:rsid w:val="00B82B4B"/>
    <w:rsid w:val="00B93749"/>
    <w:rsid w:val="00BB11A9"/>
    <w:rsid w:val="00BE7325"/>
    <w:rsid w:val="00BF6CC9"/>
    <w:rsid w:val="00C028C5"/>
    <w:rsid w:val="00C03DD6"/>
    <w:rsid w:val="00C20B45"/>
    <w:rsid w:val="00C25A25"/>
    <w:rsid w:val="00C47A2B"/>
    <w:rsid w:val="00C5440D"/>
    <w:rsid w:val="00C90161"/>
    <w:rsid w:val="00CB0A10"/>
    <w:rsid w:val="00CB6134"/>
    <w:rsid w:val="00CB69D6"/>
    <w:rsid w:val="00CD5A6F"/>
    <w:rsid w:val="00CF65C5"/>
    <w:rsid w:val="00D05E86"/>
    <w:rsid w:val="00D120ED"/>
    <w:rsid w:val="00D25B8F"/>
    <w:rsid w:val="00D34652"/>
    <w:rsid w:val="00D51AE6"/>
    <w:rsid w:val="00D569EF"/>
    <w:rsid w:val="00D61C81"/>
    <w:rsid w:val="00D67FAE"/>
    <w:rsid w:val="00D84DD5"/>
    <w:rsid w:val="00D85389"/>
    <w:rsid w:val="00D93020"/>
    <w:rsid w:val="00DB5F80"/>
    <w:rsid w:val="00DD36BE"/>
    <w:rsid w:val="00DE5794"/>
    <w:rsid w:val="00DF6A48"/>
    <w:rsid w:val="00E11AAD"/>
    <w:rsid w:val="00E22866"/>
    <w:rsid w:val="00E37B9D"/>
    <w:rsid w:val="00E51D50"/>
    <w:rsid w:val="00E56F57"/>
    <w:rsid w:val="00E631C1"/>
    <w:rsid w:val="00E642C5"/>
    <w:rsid w:val="00E7400C"/>
    <w:rsid w:val="00E81AC5"/>
    <w:rsid w:val="00E905D9"/>
    <w:rsid w:val="00EA238C"/>
    <w:rsid w:val="00EA5991"/>
    <w:rsid w:val="00ED7F12"/>
    <w:rsid w:val="00F03C30"/>
    <w:rsid w:val="00F067F6"/>
    <w:rsid w:val="00F3307C"/>
    <w:rsid w:val="00F3540A"/>
    <w:rsid w:val="00F6284E"/>
    <w:rsid w:val="00F71FBF"/>
    <w:rsid w:val="00F81211"/>
    <w:rsid w:val="00F85ED5"/>
    <w:rsid w:val="00FD22A4"/>
    <w:rsid w:val="00FD36C7"/>
    <w:rsid w:val="00FD683D"/>
    <w:rsid w:val="00FF0244"/>
    <w:rsid w:val="00FF65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60520"/>
  <w15:docId w15:val="{78927DF5-538D-41CE-A1F8-2FD4534A8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A238C"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link w:val="Nadpis1Char"/>
    <w:qFormat/>
    <w:rsid w:val="00EA238C"/>
    <w:pPr>
      <w:keepNext/>
      <w:tabs>
        <w:tab w:val="num" w:pos="0"/>
      </w:tabs>
      <w:spacing w:line="360" w:lineRule="auto"/>
      <w:jc w:val="center"/>
      <w:outlineLvl w:val="0"/>
    </w:pPr>
    <w:rPr>
      <w:rFonts w:ascii="Arial" w:hAnsi="Arial"/>
      <w:b/>
      <w:sz w:val="40"/>
    </w:rPr>
  </w:style>
  <w:style w:type="paragraph" w:styleId="Nadpis2">
    <w:name w:val="heading 2"/>
    <w:basedOn w:val="Normln"/>
    <w:next w:val="Normln"/>
    <w:link w:val="Nadpis2Char"/>
    <w:qFormat/>
    <w:rsid w:val="00EA238C"/>
    <w:pPr>
      <w:keepNext/>
      <w:tabs>
        <w:tab w:val="num" w:pos="0"/>
      </w:tabs>
      <w:spacing w:line="360" w:lineRule="auto"/>
      <w:jc w:val="both"/>
      <w:outlineLvl w:val="1"/>
    </w:pPr>
    <w:rPr>
      <w:rFonts w:ascii="Arial" w:hAnsi="Arial"/>
      <w:sz w:val="24"/>
    </w:rPr>
  </w:style>
  <w:style w:type="paragraph" w:styleId="Nadpis3">
    <w:name w:val="heading 3"/>
    <w:basedOn w:val="Normln"/>
    <w:next w:val="Normln"/>
    <w:qFormat/>
    <w:rsid w:val="00EA238C"/>
    <w:pPr>
      <w:keepNext/>
      <w:tabs>
        <w:tab w:val="num" w:pos="0"/>
      </w:tabs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EA238C"/>
    <w:pPr>
      <w:keepNext/>
      <w:tabs>
        <w:tab w:val="num" w:pos="0"/>
      </w:tabs>
      <w:jc w:val="center"/>
      <w:outlineLvl w:val="3"/>
    </w:pPr>
    <w:rPr>
      <w:sz w:val="36"/>
    </w:rPr>
  </w:style>
  <w:style w:type="paragraph" w:styleId="Nadpis5">
    <w:name w:val="heading 5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both"/>
      <w:outlineLvl w:val="4"/>
    </w:pPr>
    <w:rPr>
      <w:rFonts w:ascii="Arial" w:hAnsi="Arial"/>
      <w:b/>
      <w:sz w:val="28"/>
    </w:rPr>
  </w:style>
  <w:style w:type="paragraph" w:styleId="Nadpis6">
    <w:name w:val="heading 6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both"/>
      <w:outlineLvl w:val="5"/>
    </w:pPr>
    <w:rPr>
      <w:rFonts w:ascii="Arial" w:hAnsi="Arial"/>
      <w:b/>
      <w:sz w:val="24"/>
    </w:rPr>
  </w:style>
  <w:style w:type="paragraph" w:styleId="Nadpis7">
    <w:name w:val="heading 7"/>
    <w:basedOn w:val="Normln"/>
    <w:next w:val="Normln"/>
    <w:qFormat/>
    <w:rsid w:val="00EA238C"/>
    <w:pPr>
      <w:keepNext/>
      <w:outlineLvl w:val="6"/>
    </w:pPr>
    <w:rPr>
      <w:rFonts w:ascii="Arial" w:hAnsi="Arial" w:cs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sid w:val="00EA238C"/>
    <w:rPr>
      <w:rFonts w:ascii="Arial" w:hAnsi="Arial"/>
      <w:b/>
      <w:i w:val="0"/>
      <w:sz w:val="28"/>
      <w:u w:val="none"/>
    </w:rPr>
  </w:style>
  <w:style w:type="character" w:customStyle="1" w:styleId="WW8Num3z0">
    <w:name w:val="WW8Num3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4z0">
    <w:name w:val="WW8Num4z0"/>
    <w:rsid w:val="00EA238C"/>
    <w:rPr>
      <w:rFonts w:ascii="Symbol" w:hAnsi="Symbol" w:cs="StarSymbol"/>
      <w:sz w:val="18"/>
      <w:szCs w:val="18"/>
    </w:rPr>
  </w:style>
  <w:style w:type="character" w:customStyle="1" w:styleId="WW8Num5z0">
    <w:name w:val="WW8Num5z0"/>
    <w:rsid w:val="00EA238C"/>
    <w:rPr>
      <w:rFonts w:ascii="Arial" w:hAnsi="Arial"/>
      <w:b/>
      <w:i w:val="0"/>
      <w:sz w:val="28"/>
      <w:u w:val="none"/>
    </w:rPr>
  </w:style>
  <w:style w:type="character" w:customStyle="1" w:styleId="WW8Num6z0">
    <w:name w:val="WW8Num6z0"/>
    <w:rsid w:val="00EA238C"/>
    <w:rPr>
      <w:rFonts w:ascii="Symbol" w:hAnsi="Symbol" w:cs="OpenSymbol"/>
    </w:rPr>
  </w:style>
  <w:style w:type="character" w:customStyle="1" w:styleId="WW8Num7z0">
    <w:name w:val="WW8Num7z0"/>
    <w:rsid w:val="00EA238C"/>
    <w:rPr>
      <w:b/>
    </w:rPr>
  </w:style>
  <w:style w:type="character" w:customStyle="1" w:styleId="Absatz-Standardschriftart">
    <w:name w:val="Absatz-Standardschriftart"/>
    <w:rsid w:val="00EA238C"/>
  </w:style>
  <w:style w:type="character" w:customStyle="1" w:styleId="WW-Absatz-Standardschriftart">
    <w:name w:val="WW-Absatz-Standardschriftart"/>
    <w:rsid w:val="00EA238C"/>
  </w:style>
  <w:style w:type="character" w:customStyle="1" w:styleId="WW-Absatz-Standardschriftart1">
    <w:name w:val="WW-Absatz-Standardschriftart1"/>
    <w:rsid w:val="00EA238C"/>
  </w:style>
  <w:style w:type="character" w:customStyle="1" w:styleId="WW-Absatz-Standardschriftart11">
    <w:name w:val="WW-Absatz-Standardschriftart11"/>
    <w:rsid w:val="00EA238C"/>
  </w:style>
  <w:style w:type="character" w:customStyle="1" w:styleId="WW-Absatz-Standardschriftart111">
    <w:name w:val="WW-Absatz-Standardschriftart111"/>
    <w:rsid w:val="00EA238C"/>
  </w:style>
  <w:style w:type="character" w:customStyle="1" w:styleId="WW-Absatz-Standardschriftart1111">
    <w:name w:val="WW-Absatz-Standardschriftart1111"/>
    <w:rsid w:val="00EA238C"/>
  </w:style>
  <w:style w:type="character" w:customStyle="1" w:styleId="WW-Absatz-Standardschriftart11111">
    <w:name w:val="WW-Absatz-Standardschriftart11111"/>
    <w:rsid w:val="00EA238C"/>
  </w:style>
  <w:style w:type="character" w:customStyle="1" w:styleId="WW-Absatz-Standardschriftart111111">
    <w:name w:val="WW-Absatz-Standardschriftart111111"/>
    <w:rsid w:val="00EA238C"/>
  </w:style>
  <w:style w:type="character" w:customStyle="1" w:styleId="WW-Absatz-Standardschriftart1111111">
    <w:name w:val="WW-Absatz-Standardschriftart1111111"/>
    <w:rsid w:val="00EA238C"/>
  </w:style>
  <w:style w:type="character" w:customStyle="1" w:styleId="Standardnpsmoodstavce2">
    <w:name w:val="Standardní písmo odstavce2"/>
    <w:rsid w:val="00EA238C"/>
  </w:style>
  <w:style w:type="character" w:customStyle="1" w:styleId="WW-Absatz-Standardschriftart11111111">
    <w:name w:val="WW-Absatz-Standardschriftart11111111"/>
    <w:rsid w:val="00EA238C"/>
  </w:style>
  <w:style w:type="character" w:customStyle="1" w:styleId="WW-Absatz-Standardschriftart111111111">
    <w:name w:val="WW-Absatz-Standardschriftart111111111"/>
    <w:rsid w:val="00EA238C"/>
  </w:style>
  <w:style w:type="character" w:customStyle="1" w:styleId="WW-Absatz-Standardschriftart1111111111">
    <w:name w:val="WW-Absatz-Standardschriftart1111111111"/>
    <w:rsid w:val="00EA238C"/>
  </w:style>
  <w:style w:type="character" w:customStyle="1" w:styleId="Standardnpsmoodstavce1">
    <w:name w:val="Standardní písmo odstavce1"/>
    <w:rsid w:val="00EA238C"/>
  </w:style>
  <w:style w:type="character" w:customStyle="1" w:styleId="WW-Absatz-Standardschriftart11111111111">
    <w:name w:val="WW-Absatz-Standardschriftart11111111111"/>
    <w:rsid w:val="00EA238C"/>
  </w:style>
  <w:style w:type="character" w:customStyle="1" w:styleId="WW-Absatz-Standardschriftart111111111111">
    <w:name w:val="WW-Absatz-Standardschriftart111111111111"/>
    <w:rsid w:val="00EA238C"/>
  </w:style>
  <w:style w:type="character" w:customStyle="1" w:styleId="WW-Absatz-Standardschriftart1111111111111">
    <w:name w:val="WW-Absatz-Standardschriftart1111111111111"/>
    <w:rsid w:val="00EA238C"/>
  </w:style>
  <w:style w:type="character" w:customStyle="1" w:styleId="WW-Standardnpsmoodstavce">
    <w:name w:val="WW-Standardní písmo odstavce"/>
    <w:rsid w:val="00EA238C"/>
  </w:style>
  <w:style w:type="character" w:customStyle="1" w:styleId="WW8Num1z0">
    <w:name w:val="WW8Num1z0"/>
    <w:rsid w:val="00EA238C"/>
    <w:rPr>
      <w:rFonts w:ascii="Times New Roman" w:hAnsi="Times New Roman"/>
    </w:rPr>
  </w:style>
  <w:style w:type="character" w:customStyle="1" w:styleId="WW8Num9z0">
    <w:name w:val="WW8Num9z0"/>
    <w:rsid w:val="00EA238C"/>
    <w:rPr>
      <w:rFonts w:ascii="Times New Roman" w:hAnsi="Times New Roman"/>
    </w:rPr>
  </w:style>
  <w:style w:type="character" w:customStyle="1" w:styleId="WW8Num11z0">
    <w:name w:val="WW8Num11z0"/>
    <w:rsid w:val="00EA238C"/>
    <w:rPr>
      <w:rFonts w:ascii="Times New Roman" w:hAnsi="Times New Roman"/>
    </w:rPr>
  </w:style>
  <w:style w:type="character" w:customStyle="1" w:styleId="WW8Num12z0">
    <w:name w:val="WW8Num12z0"/>
    <w:rsid w:val="00EA238C"/>
    <w:rPr>
      <w:rFonts w:ascii="Arial" w:hAnsi="Arial"/>
      <w:b/>
      <w:i w:val="0"/>
      <w:sz w:val="28"/>
      <w:u w:val="none"/>
    </w:rPr>
  </w:style>
  <w:style w:type="character" w:customStyle="1" w:styleId="WW8Num14z0">
    <w:name w:val="WW8Num14z0"/>
    <w:rsid w:val="00EA238C"/>
    <w:rPr>
      <w:b w:val="0"/>
      <w:sz w:val="24"/>
    </w:rPr>
  </w:style>
  <w:style w:type="character" w:customStyle="1" w:styleId="WW8Num15z0">
    <w:name w:val="WW8Num15z0"/>
    <w:rsid w:val="00EA238C"/>
    <w:rPr>
      <w:rFonts w:ascii="Times New Roman" w:hAnsi="Times New Roman"/>
    </w:rPr>
  </w:style>
  <w:style w:type="character" w:customStyle="1" w:styleId="WW8Num16z0">
    <w:name w:val="WW8Num16z0"/>
    <w:rsid w:val="00EA238C"/>
    <w:rPr>
      <w:rFonts w:ascii="Times New Roman" w:hAnsi="Times New Roman"/>
    </w:rPr>
  </w:style>
  <w:style w:type="character" w:customStyle="1" w:styleId="WW8Num17z0">
    <w:name w:val="WW8Num17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18z0">
    <w:name w:val="WW8Num18z0"/>
    <w:rsid w:val="00EA238C"/>
    <w:rPr>
      <w:rFonts w:ascii="Times New Roman" w:eastAsia="Times New Roman" w:hAnsi="Times New Roman" w:cs="Times New Roman"/>
    </w:rPr>
  </w:style>
  <w:style w:type="character" w:customStyle="1" w:styleId="WW8Num19z0">
    <w:name w:val="WW8Num19z0"/>
    <w:rsid w:val="00EA238C"/>
    <w:rPr>
      <w:rFonts w:ascii="Times New Roman" w:hAnsi="Times New Roman"/>
    </w:rPr>
  </w:style>
  <w:style w:type="character" w:customStyle="1" w:styleId="WW8Num21z0">
    <w:name w:val="WW8Num21z0"/>
    <w:rsid w:val="00EA238C"/>
    <w:rPr>
      <w:rFonts w:ascii="Times New Roman" w:hAnsi="Times New Roman"/>
    </w:rPr>
  </w:style>
  <w:style w:type="character" w:customStyle="1" w:styleId="WW8Num22z0">
    <w:name w:val="WW8Num22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24z0">
    <w:name w:val="WW8Num24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4z0">
    <w:name w:val="WW8NumSt4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6z0">
    <w:name w:val="WW8NumSt6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9z0">
    <w:name w:val="WW8NumSt9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11z0">
    <w:name w:val="WW8NumSt11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-Standardnpsmoodstavce1">
    <w:name w:val="WW-Standardní písmo odstavce1"/>
    <w:rsid w:val="00EA238C"/>
  </w:style>
  <w:style w:type="character" w:styleId="slostrnky">
    <w:name w:val="page number"/>
    <w:basedOn w:val="WW-Standardnpsmoodstavce1"/>
    <w:semiHidden/>
    <w:rsid w:val="00EA238C"/>
  </w:style>
  <w:style w:type="character" w:styleId="Hypertextovodkaz">
    <w:name w:val="Hyperlink"/>
    <w:semiHidden/>
    <w:rsid w:val="00EA238C"/>
    <w:rPr>
      <w:color w:val="0000FF"/>
      <w:u w:val="single"/>
    </w:rPr>
  </w:style>
  <w:style w:type="character" w:customStyle="1" w:styleId="Symbolyproslovn">
    <w:name w:val="Symboly pro číslování"/>
    <w:rsid w:val="00EA238C"/>
  </w:style>
  <w:style w:type="character" w:styleId="Sledovanodkaz">
    <w:name w:val="FollowedHyperlink"/>
    <w:semiHidden/>
    <w:rsid w:val="00EA238C"/>
    <w:rPr>
      <w:color w:val="800080"/>
      <w:u w:val="single"/>
    </w:rPr>
  </w:style>
  <w:style w:type="character" w:customStyle="1" w:styleId="Odrky">
    <w:name w:val="Odrážky"/>
    <w:rsid w:val="00EA238C"/>
    <w:rPr>
      <w:rFonts w:ascii="OpenSymbol" w:eastAsia="OpenSymbol" w:hAnsi="OpenSymbol" w:cs="OpenSymbol"/>
    </w:rPr>
  </w:style>
  <w:style w:type="paragraph" w:customStyle="1" w:styleId="Nadpis">
    <w:name w:val="Nadpis"/>
    <w:basedOn w:val="Normln"/>
    <w:next w:val="Zkladntext"/>
    <w:rsid w:val="00EA238C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semiHidden/>
    <w:rsid w:val="00EA238C"/>
    <w:pPr>
      <w:pBdr>
        <w:bottom w:val="single" w:sz="8" w:space="31" w:color="000000"/>
      </w:pBdr>
      <w:spacing w:line="360" w:lineRule="auto"/>
      <w:jc w:val="both"/>
    </w:pPr>
    <w:rPr>
      <w:rFonts w:ascii="Arial" w:hAnsi="Arial"/>
      <w:sz w:val="24"/>
    </w:rPr>
  </w:style>
  <w:style w:type="paragraph" w:styleId="Seznam">
    <w:name w:val="List"/>
    <w:basedOn w:val="Zkladntext"/>
    <w:semiHidden/>
    <w:rsid w:val="00EA238C"/>
    <w:rPr>
      <w:rFonts w:cs="Tahoma"/>
    </w:rPr>
  </w:style>
  <w:style w:type="paragraph" w:customStyle="1" w:styleId="Popisek">
    <w:name w:val="Popisek"/>
    <w:basedOn w:val="Normln"/>
    <w:rsid w:val="00EA238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EA238C"/>
    <w:pPr>
      <w:suppressLineNumbers/>
    </w:pPr>
    <w:rPr>
      <w:rFonts w:cs="Tahoma"/>
    </w:rPr>
  </w:style>
  <w:style w:type="paragraph" w:styleId="Zhlav">
    <w:name w:val="header"/>
    <w:basedOn w:val="Normln"/>
    <w:semiHidden/>
    <w:rsid w:val="00EA238C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EA238C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rsid w:val="00EA238C"/>
    <w:pPr>
      <w:spacing w:line="360" w:lineRule="auto"/>
      <w:ind w:firstLine="708"/>
      <w:jc w:val="both"/>
    </w:pPr>
    <w:rPr>
      <w:rFonts w:ascii="Arial" w:hAnsi="Arial"/>
      <w:sz w:val="24"/>
    </w:rPr>
  </w:style>
  <w:style w:type="paragraph" w:customStyle="1" w:styleId="Zkladntext21">
    <w:name w:val="Základní text 21"/>
    <w:basedOn w:val="Normln"/>
    <w:rsid w:val="00EA238C"/>
    <w:pPr>
      <w:spacing w:line="360" w:lineRule="auto"/>
      <w:jc w:val="both"/>
    </w:pPr>
    <w:rPr>
      <w:rFonts w:ascii="Arial" w:hAnsi="Arial"/>
      <w:sz w:val="24"/>
    </w:rPr>
  </w:style>
  <w:style w:type="paragraph" w:customStyle="1" w:styleId="Zkladntext31">
    <w:name w:val="Základní text 31"/>
    <w:basedOn w:val="Normln"/>
    <w:rsid w:val="00EA238C"/>
    <w:rPr>
      <w:rFonts w:ascii="Arial" w:hAnsi="Arial" w:cs="Arial"/>
      <w:sz w:val="24"/>
    </w:rPr>
  </w:style>
  <w:style w:type="paragraph" w:customStyle="1" w:styleId="Bntext">
    <w:name w:val="Běžný text"/>
    <w:basedOn w:val="Normln"/>
    <w:rsid w:val="00EA238C"/>
    <w:pPr>
      <w:spacing w:before="60" w:after="60"/>
      <w:ind w:firstLine="851"/>
      <w:jc w:val="both"/>
    </w:pPr>
    <w:rPr>
      <w:rFonts w:ascii="Arial" w:hAnsi="Arial"/>
    </w:rPr>
  </w:style>
  <w:style w:type="paragraph" w:customStyle="1" w:styleId="Zkladntextodsazen21">
    <w:name w:val="Základní text odsazený 21"/>
    <w:basedOn w:val="Normln"/>
    <w:rsid w:val="00EA238C"/>
    <w:pPr>
      <w:spacing w:line="360" w:lineRule="auto"/>
      <w:ind w:firstLine="708"/>
    </w:pPr>
    <w:rPr>
      <w:rFonts w:ascii="Arial" w:hAnsi="Arial"/>
      <w:bCs/>
      <w:sz w:val="24"/>
    </w:rPr>
  </w:style>
  <w:style w:type="paragraph" w:customStyle="1" w:styleId="Zkladntextodsazen31">
    <w:name w:val="Základní text odsazený 31"/>
    <w:basedOn w:val="Normln"/>
    <w:rsid w:val="00EA238C"/>
    <w:pPr>
      <w:widowControl w:val="0"/>
      <w:autoSpaceDE w:val="0"/>
      <w:spacing w:line="360" w:lineRule="auto"/>
      <w:ind w:firstLine="360"/>
    </w:pPr>
    <w:rPr>
      <w:rFonts w:ascii="Arial" w:hAnsi="Arial" w:cs="Arial"/>
      <w:sz w:val="24"/>
      <w:szCs w:val="22"/>
    </w:rPr>
  </w:style>
  <w:style w:type="paragraph" w:customStyle="1" w:styleId="Obsahtabulky">
    <w:name w:val="Obsah tabulky"/>
    <w:basedOn w:val="Normln"/>
    <w:rsid w:val="00EA238C"/>
    <w:pPr>
      <w:suppressLineNumbers/>
    </w:pPr>
  </w:style>
  <w:style w:type="paragraph" w:customStyle="1" w:styleId="Nadpistabulky">
    <w:name w:val="Nadpis tabulky"/>
    <w:basedOn w:val="Obsahtabulky"/>
    <w:rsid w:val="00EA238C"/>
    <w:pPr>
      <w:jc w:val="center"/>
    </w:pPr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E336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E3362"/>
    <w:rPr>
      <w:rFonts w:ascii="Tahoma" w:hAnsi="Tahoma" w:cs="Tahoma"/>
      <w:sz w:val="16"/>
      <w:szCs w:val="16"/>
      <w:lang w:eastAsia="ar-SA"/>
    </w:rPr>
  </w:style>
  <w:style w:type="character" w:customStyle="1" w:styleId="Nadpis2Char">
    <w:name w:val="Nadpis 2 Char"/>
    <w:basedOn w:val="Standardnpsmoodstavce"/>
    <w:link w:val="Nadpis2"/>
    <w:rsid w:val="00841D24"/>
    <w:rPr>
      <w:rFonts w:ascii="Arial" w:hAnsi="Arial"/>
      <w:sz w:val="24"/>
      <w:lang w:eastAsia="ar-SA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795AD5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795AD5"/>
    <w:rPr>
      <w:sz w:val="16"/>
      <w:szCs w:val="16"/>
      <w:lang w:eastAsia="ar-SA"/>
    </w:rPr>
  </w:style>
  <w:style w:type="character" w:customStyle="1" w:styleId="Nadpis1Char">
    <w:name w:val="Nadpis 1 Char"/>
    <w:basedOn w:val="Standardnpsmoodstavce"/>
    <w:link w:val="Nadpis1"/>
    <w:rsid w:val="00841D44"/>
    <w:rPr>
      <w:rFonts w:ascii="Arial" w:hAnsi="Arial"/>
      <w:b/>
      <w:sz w:val="4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12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8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173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Průvodní zpráva</vt:lpstr>
    </vt:vector>
  </TitlesOfParts>
  <Company/>
  <LinksUpToDate>false</LinksUpToDate>
  <CharactersWithSpaces>1193</CharactersWithSpaces>
  <SharedDoc>false</SharedDoc>
  <HLinks>
    <vt:vector size="6" baseType="variant">
      <vt:variant>
        <vt:i4>4391031</vt:i4>
      </vt:variant>
      <vt:variant>
        <vt:i4>0</vt:i4>
      </vt:variant>
      <vt:variant>
        <vt:i4>0</vt:i4>
      </vt:variant>
      <vt:variant>
        <vt:i4>5</vt:i4>
      </vt:variant>
      <vt:variant>
        <vt:lpwstr>mailto:aqc@wo.cz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zpráva</dc:title>
  <dc:creator>Michal</dc:creator>
  <cp:lastModifiedBy>aqc@wo.cz</cp:lastModifiedBy>
  <cp:revision>11</cp:revision>
  <cp:lastPrinted>2021-06-21T10:05:00Z</cp:lastPrinted>
  <dcterms:created xsi:type="dcterms:W3CDTF">2023-08-30T10:53:00Z</dcterms:created>
  <dcterms:modified xsi:type="dcterms:W3CDTF">2024-05-09T09:21:00Z</dcterms:modified>
</cp:coreProperties>
</file>